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0E748" w14:textId="7C5207F6" w:rsidR="007B4162" w:rsidRDefault="0073287E" w:rsidP="007B4162">
      <w:pPr>
        <w:shd w:val="clear" w:color="auto" w:fill="FFFFFF"/>
        <w:tabs>
          <w:tab w:val="num" w:pos="720"/>
        </w:tabs>
        <w:spacing w:after="0" w:line="240" w:lineRule="auto"/>
        <w:ind w:left="1170" w:hanging="360"/>
        <w:textAlignment w:val="baseline"/>
        <w:rPr>
          <w:rFonts w:ascii="Times New Roman" w:hAnsi="Times New Roman" w:cs="Times New Roman"/>
          <w:b/>
          <w:bCs/>
          <w:sz w:val="32"/>
          <w:szCs w:val="32"/>
        </w:rPr>
      </w:pPr>
      <w:r>
        <w:t xml:space="preserve">                                                    </w:t>
      </w:r>
      <w:r w:rsidRPr="0073287E">
        <w:rPr>
          <w:rFonts w:ascii="Times New Roman" w:hAnsi="Times New Roman" w:cs="Times New Roman"/>
          <w:b/>
          <w:bCs/>
          <w:sz w:val="32"/>
          <w:szCs w:val="32"/>
        </w:rPr>
        <w:t>HOPE OLU</w:t>
      </w:r>
      <w:r w:rsidR="00774C2F">
        <w:rPr>
          <w:rFonts w:ascii="Times New Roman" w:hAnsi="Times New Roman" w:cs="Times New Roman"/>
          <w:b/>
          <w:bCs/>
          <w:sz w:val="32"/>
          <w:szCs w:val="32"/>
        </w:rPr>
        <w:t>G</w:t>
      </w:r>
      <w:r w:rsidRPr="0073287E">
        <w:rPr>
          <w:rFonts w:ascii="Times New Roman" w:hAnsi="Times New Roman" w:cs="Times New Roman"/>
          <w:b/>
          <w:bCs/>
          <w:sz w:val="32"/>
          <w:szCs w:val="32"/>
        </w:rPr>
        <w:t>BEDU</w:t>
      </w:r>
    </w:p>
    <w:p w14:paraId="5501C8CC" w14:textId="1D4242E4" w:rsidR="0094180A" w:rsidRDefault="0094180A" w:rsidP="0094180A">
      <w:pPr>
        <w:shd w:val="clear" w:color="auto" w:fill="FFFFFF"/>
        <w:tabs>
          <w:tab w:val="num" w:pos="720"/>
        </w:tabs>
        <w:spacing w:after="0" w:line="240" w:lineRule="auto"/>
        <w:ind w:left="1170" w:hanging="36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>United Kingdom</w:t>
      </w:r>
    </w:p>
    <w:p w14:paraId="139085F7" w14:textId="56F4A8F4" w:rsidR="0094180A" w:rsidRDefault="0094180A" w:rsidP="0094180A">
      <w:pPr>
        <w:shd w:val="clear" w:color="auto" w:fill="FFFFFF"/>
        <w:tabs>
          <w:tab w:val="num" w:pos="720"/>
        </w:tabs>
        <w:spacing w:after="0" w:line="240" w:lineRule="auto"/>
        <w:ind w:left="1170" w:hanging="360"/>
        <w:textAlignment w:val="baseline"/>
        <w:rPr>
          <w:rFonts w:ascii="Times New Roman" w:hAnsi="Times New Roman" w:cs="Times New Roman"/>
          <w:color w:val="4472C4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hyperlink r:id="rId7" w:history="1">
        <w:r w:rsidRPr="006E03DC">
          <w:rPr>
            <w:rStyle w:val="Hyperlink"/>
            <w:rFonts w:ascii="Times New Roman" w:hAnsi="Times New Roman" w:cs="Times New Roman"/>
            <w:sz w:val="24"/>
            <w:szCs w:val="24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idahodahope@gmail.com</w:t>
        </w:r>
      </w:hyperlink>
    </w:p>
    <w:p w14:paraId="5D12B321" w14:textId="63295009" w:rsidR="0094180A" w:rsidRPr="0094180A" w:rsidRDefault="0094180A" w:rsidP="0094180A">
      <w:pPr>
        <w:shd w:val="clear" w:color="auto" w:fill="FFFFFF"/>
        <w:tabs>
          <w:tab w:val="num" w:pos="720"/>
        </w:tabs>
        <w:spacing w:after="0" w:line="240" w:lineRule="auto"/>
        <w:ind w:left="1170" w:hanging="36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4472C4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070424237262</w:t>
      </w:r>
    </w:p>
    <w:p w14:paraId="04EFAE3E" w14:textId="2622D9D8" w:rsidR="007B4162" w:rsidRPr="00E17185" w:rsidRDefault="0094180A" w:rsidP="007B4162">
      <w:pPr>
        <w:spacing w:after="0" w:line="240" w:lineRule="auto"/>
        <w:ind w:right="-619"/>
        <w:jc w:val="center"/>
        <w:rPr>
          <w:rFonts w:eastAsia="Arial Unicode MS" w:cs="Arial Unicode MS"/>
          <w:b/>
          <w:color w:val="4472C4" w:themeColor="accent1"/>
        </w:rPr>
      </w:pPr>
      <w:hyperlink r:id="rId8" w:history="1">
        <w:r w:rsidRPr="009153BF">
          <w:rPr>
            <w:rStyle w:val="Hyperlink"/>
            <w:rFonts w:ascii="Times New Roman" w:hAnsi="Times New Roman" w:cs="Times New Roman"/>
            <w:sz w:val="24"/>
            <w:szCs w:val="24"/>
          </w:rPr>
          <w:t>linkedin.com/in/hope-olugbed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u</w:t>
        </w:r>
      </w:hyperlink>
      <w:r w:rsidRPr="00E120F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120F9">
        <w:rPr>
          <w:rFonts w:ascii="Times New Roman" w:hAnsi="Times New Roman" w:cs="Times New Roman"/>
          <w:bCs/>
          <w:color w:val="4472C4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</w:t>
      </w:r>
    </w:p>
    <w:p w14:paraId="79FC36D8" w14:textId="1573DBC4" w:rsidR="007B4162" w:rsidRPr="0094180A" w:rsidRDefault="0094180A" w:rsidP="007B4162">
      <w:pPr>
        <w:pBdr>
          <w:bottom w:val="single" w:sz="4" w:space="1" w:color="auto"/>
        </w:pBdr>
        <w:spacing w:after="0" w:line="240" w:lineRule="auto"/>
        <w:ind w:right="-619"/>
        <w:jc w:val="both"/>
        <w:rPr>
          <w:rFonts w:ascii="Times New Roman" w:eastAsia="Arial Unicode MS" w:hAnsi="Times New Roman"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Arial Unicode MS" w:hAnsi="Times New Roman"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PROFFESSIONAL SUMMARY</w:t>
      </w:r>
    </w:p>
    <w:p w14:paraId="1A0E274F" w14:textId="36A02B4F" w:rsidR="007B4162" w:rsidRPr="00774C2F" w:rsidRDefault="00540C28" w:rsidP="007B4162">
      <w:pPr>
        <w:pBdr>
          <w:top w:val="thinThickSmallGap" w:sz="24" w:space="1" w:color="auto"/>
        </w:pBdr>
        <w:spacing w:after="0" w:line="240" w:lineRule="auto"/>
        <w:ind w:right="-619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Dedicated and customer-focused Customer Care Representative with </w:t>
      </w:r>
      <w:r w:rsidR="00774C2F" w:rsidRPr="00774C2F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774C2F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years of experience in providing top-tier customer service. Skilled in handling customer inquiries, resolving complaints, and ensuring customer satisfaction. Adept at multitasking, problem-solving, and working in fast-paced environments. Passionate about enhancing customer experiences and maintaining strong client relationships.</w:t>
      </w:r>
    </w:p>
    <w:p w14:paraId="7F95ECCD" w14:textId="77777777" w:rsidR="0094180A" w:rsidRDefault="0094180A" w:rsidP="00C32B34">
      <w:pPr>
        <w:pBdr>
          <w:bottom w:val="single" w:sz="4" w:space="1" w:color="auto"/>
        </w:pBdr>
        <w:spacing w:line="240" w:lineRule="auto"/>
        <w:ind w:right="-619"/>
        <w:jc w:val="both"/>
        <w:rPr>
          <w:rFonts w:eastAsia="Arial Unicode MS" w:cs="Arial Unicode MS"/>
          <w:b/>
          <w:color w:val="4472C4" w:themeColor="accent1"/>
        </w:rPr>
      </w:pPr>
    </w:p>
    <w:p w14:paraId="6004A167" w14:textId="2D4375A1" w:rsidR="00C32B34" w:rsidRPr="0094180A" w:rsidRDefault="0094180A" w:rsidP="00C32B34">
      <w:pPr>
        <w:pBdr>
          <w:bottom w:val="single" w:sz="4" w:space="1" w:color="auto"/>
        </w:pBdr>
        <w:spacing w:line="240" w:lineRule="auto"/>
        <w:ind w:right="-619"/>
        <w:jc w:val="both"/>
        <w:rPr>
          <w:rFonts w:ascii="Times New Roman" w:eastAsia="Arial Unicode MS" w:hAnsi="Times New Roman"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Arial Unicode MS" w:hAnsi="Times New Roman"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KEY SKILLS</w:t>
      </w:r>
    </w:p>
    <w:p w14:paraId="5331DBD9" w14:textId="77777777" w:rsidR="0094180A" w:rsidRPr="00C153AD" w:rsidRDefault="0094180A" w:rsidP="0094180A">
      <w:pPr>
        <w:pStyle w:val="ListParagraph"/>
        <w:ind w:left="0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111128141"/>
      <w:bookmarkStart w:id="1" w:name="_Hlk139139613"/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Customer service</w:t>
      </w:r>
    </w:p>
    <w:p w14:paraId="02EA9159" w14:textId="77777777" w:rsidR="0094180A" w:rsidRPr="00C153AD" w:rsidRDefault="0094180A" w:rsidP="0094180A">
      <w:pPr>
        <w:pStyle w:val="ListParagraph"/>
        <w:ind w:left="0"/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Listening</w:t>
      </w:r>
    </w:p>
    <w:p w14:paraId="4722C8C2" w14:textId="77777777" w:rsidR="0094180A" w:rsidRPr="00C153AD" w:rsidRDefault="0094180A" w:rsidP="0094180A">
      <w:pPr>
        <w:pStyle w:val="ListParagraph"/>
        <w:ind w:left="0"/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Collaboration</w:t>
      </w:r>
    </w:p>
    <w:p w14:paraId="552B8C57" w14:textId="77777777" w:rsidR="0094180A" w:rsidRPr="00C153AD" w:rsidRDefault="0094180A" w:rsidP="0094180A">
      <w:pPr>
        <w:pStyle w:val="ListParagraph"/>
        <w:ind w:left="0"/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Team Playing</w:t>
      </w:r>
    </w:p>
    <w:p w14:paraId="119D9E9D" w14:textId="77777777" w:rsidR="0094180A" w:rsidRPr="00C153AD" w:rsidRDefault="0094180A" w:rsidP="0094180A">
      <w:pPr>
        <w:pStyle w:val="ListParagraph"/>
        <w:ind w:left="0"/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Extensive MS Office knowledge</w:t>
      </w:r>
    </w:p>
    <w:p w14:paraId="284711EA" w14:textId="46E67184" w:rsidR="0094180A" w:rsidRPr="00C153AD" w:rsidRDefault="0094180A" w:rsidP="0094180A">
      <w:pPr>
        <w:pStyle w:val="ListParagraph"/>
        <w:ind w:left="0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Organisation</w:t>
      </w:r>
    </w:p>
    <w:p w14:paraId="468414E0" w14:textId="20002DEA" w:rsidR="0094180A" w:rsidRPr="00C153AD" w:rsidRDefault="0094180A" w:rsidP="00CF7B16">
      <w:pPr>
        <w:pStyle w:val="ListParagraph"/>
        <w:pBdr>
          <w:bottom w:val="double" w:sz="6" w:space="1" w:color="auto"/>
        </w:pBdr>
        <w:tabs>
          <w:tab w:val="right" w:pos="9026"/>
        </w:tabs>
        <w:ind w:left="0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Communication</w:t>
      </w:r>
      <w:bookmarkEnd w:id="1"/>
    </w:p>
    <w:p w14:paraId="6A800697" w14:textId="77777777" w:rsidR="00CF7B16" w:rsidRDefault="00CF7B16" w:rsidP="00CF7B16">
      <w:pPr>
        <w:pStyle w:val="ListParagraph"/>
        <w:pBdr>
          <w:bottom w:val="double" w:sz="6" w:space="1" w:color="auto"/>
        </w:pBdr>
        <w:tabs>
          <w:tab w:val="right" w:pos="9026"/>
        </w:tabs>
        <w:ind w:left="0"/>
        <w:rPr>
          <w:rFonts w:ascii="Times New Roman" w:hAnsi="Times New Roman" w:cs="Times New Roman"/>
          <w:sz w:val="24"/>
          <w:szCs w:val="24"/>
        </w:rPr>
      </w:pPr>
    </w:p>
    <w:p w14:paraId="5CDC4F80" w14:textId="21CECEF2" w:rsidR="00CF7B16" w:rsidRPr="00CF7B16" w:rsidRDefault="00CF7B16" w:rsidP="00CF7B16">
      <w:pPr>
        <w:pStyle w:val="ListParagraph"/>
        <w:pBdr>
          <w:bottom w:val="double" w:sz="6" w:space="1" w:color="auto"/>
        </w:pBdr>
        <w:tabs>
          <w:tab w:val="right" w:pos="9026"/>
        </w:tabs>
        <w:ind w:left="0"/>
        <w:rPr>
          <w:b/>
          <w:bCs/>
          <w:color w:val="4472C4" w:themeColor="accent1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EDUCATION</w:t>
      </w:r>
    </w:p>
    <w:p w14:paraId="2DE96485" w14:textId="5E79D2E1" w:rsidR="0094180A" w:rsidRDefault="00CF7B16" w:rsidP="00C32B34">
      <w:pPr>
        <w:pStyle w:val="Heading3"/>
        <w:rPr>
          <w:rFonts w:ascii="Times New Roman" w:hAnsi="Times New Roman" w:cs="Times New Roman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ULSTER UNIVERSITY LONDON CAMPUS</w:t>
      </w:r>
    </w:p>
    <w:p w14:paraId="2FFBB1AC" w14:textId="6197E7CF" w:rsidR="00CF7B16" w:rsidRDefault="006007D6" w:rsidP="00C32B34">
      <w:pPr>
        <w:pStyle w:val="Heading3"/>
        <w:rPr>
          <w:rFonts w:ascii="Times New Roman" w:hAnsi="Times New Roman" w:cs="Times New Roman"/>
          <w:b w:val="0"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MSc, International Business                                                          2021-2022</w:t>
      </w:r>
    </w:p>
    <w:p w14:paraId="4B0222A7" w14:textId="77777777" w:rsidR="006007D6" w:rsidRDefault="006007D6" w:rsidP="00C32B34">
      <w:pPr>
        <w:pStyle w:val="Heading3"/>
        <w:rPr>
          <w:rFonts w:ascii="Times New Roman" w:hAnsi="Times New Roman" w:cs="Times New Roman"/>
          <w:b w:val="0"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AC7F15" w14:textId="1C3174EF" w:rsidR="006007D6" w:rsidRDefault="006007D6" w:rsidP="00C32B34">
      <w:pPr>
        <w:pStyle w:val="Heading3"/>
        <w:rPr>
          <w:rFonts w:ascii="Times New Roman" w:hAnsi="Times New Roman" w:cs="Times New Roman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UNIVERSITY OF CAPE COAST GHANA</w:t>
      </w:r>
    </w:p>
    <w:p w14:paraId="636EC51F" w14:textId="41350777" w:rsidR="006007D6" w:rsidRPr="006007D6" w:rsidRDefault="006007D6" w:rsidP="00C32B34">
      <w:pPr>
        <w:pStyle w:val="Heading3"/>
        <w:rPr>
          <w:rFonts w:ascii="Times New Roman" w:hAnsi="Times New Roman" w:cs="Times New Roman"/>
          <w:b w:val="0"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Bachelor of Art, Banking and Finance, 2</w:t>
      </w:r>
      <w:r w:rsidRPr="006007D6">
        <w:rPr>
          <w:rFonts w:ascii="Times New Roman" w:hAnsi="Times New Roman" w:cs="Times New Roman"/>
          <w:b w:val="0"/>
          <w:caps w:val="0"/>
          <w:color w:val="000000" w:themeColor="text1"/>
          <w:sz w:val="24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nd</w:t>
      </w:r>
      <w:r>
        <w:rPr>
          <w:rFonts w:ascii="Times New Roman" w:hAnsi="Times New Roman" w:cs="Times New Roman"/>
          <w:b w:val="0"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153AD">
        <w:rPr>
          <w:rFonts w:ascii="Times New Roman" w:hAnsi="Times New Roman" w:cs="Times New Roman"/>
          <w:b w:val="0"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class Lower division</w:t>
      </w:r>
      <w:r w:rsidR="00003267">
        <w:rPr>
          <w:rFonts w:ascii="Times New Roman" w:hAnsi="Times New Roman" w:cs="Times New Roman"/>
          <w:b w:val="0"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2010-2013</w:t>
      </w:r>
    </w:p>
    <w:p w14:paraId="4A829EEB" w14:textId="77777777" w:rsidR="0094180A" w:rsidRDefault="0094180A" w:rsidP="00C32B34">
      <w:pPr>
        <w:pStyle w:val="Heading3"/>
        <w:pBdr>
          <w:bottom w:val="double" w:sz="6" w:space="1" w:color="auto"/>
        </w:pBdr>
        <w:rPr>
          <w:color w:val="4472C4" w:themeColor="accent1"/>
        </w:rPr>
      </w:pPr>
    </w:p>
    <w:p w14:paraId="1E6E7635" w14:textId="77777777" w:rsidR="006007D6" w:rsidRDefault="006007D6" w:rsidP="00C32B34">
      <w:pPr>
        <w:pStyle w:val="Heading3"/>
        <w:pBdr>
          <w:bottom w:val="double" w:sz="6" w:space="1" w:color="auto"/>
        </w:pBdr>
        <w:rPr>
          <w:color w:val="4472C4" w:themeColor="accent1"/>
        </w:rPr>
      </w:pPr>
    </w:p>
    <w:p w14:paraId="028D7B6C" w14:textId="1AABD52D" w:rsidR="006007D6" w:rsidRPr="00C153AD" w:rsidRDefault="00C153AD" w:rsidP="00C32B34">
      <w:pPr>
        <w:pStyle w:val="Heading3"/>
        <w:pBdr>
          <w:bottom w:val="double" w:sz="6" w:space="1" w:color="auto"/>
        </w:pBdr>
        <w:rPr>
          <w:rFonts w:ascii="Times New Roman" w:hAnsi="Times New Roman" w:cs="Times New Roman"/>
          <w:bCs/>
          <w:caps w:val="0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Cs/>
          <w:caps w:val="0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PROFESSIONAL EXPERIENCE</w:t>
      </w:r>
    </w:p>
    <w:p w14:paraId="64D63947" w14:textId="77777777" w:rsidR="0094180A" w:rsidRDefault="0094180A" w:rsidP="00C32B34">
      <w:pPr>
        <w:pStyle w:val="Heading3"/>
        <w:rPr>
          <w:color w:val="4472C4" w:themeColor="accent1"/>
        </w:rPr>
      </w:pPr>
    </w:p>
    <w:p w14:paraId="2E5DA057" w14:textId="69EB8E36" w:rsidR="00C153AD" w:rsidRDefault="00C153AD" w:rsidP="00C32B34">
      <w:pPr>
        <w:pStyle w:val="Heading3"/>
        <w:rPr>
          <w:rFonts w:ascii="Times New Roman" w:hAnsi="Times New Roman" w:cs="Times New Roman"/>
          <w:b w:val="0"/>
          <w:cap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ap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HEALTHCARE ASSISTANCE</w:t>
      </w:r>
    </w:p>
    <w:p w14:paraId="123CBA30" w14:textId="4B848C9A" w:rsidR="00C153AD" w:rsidRDefault="00C153AD" w:rsidP="00C32B34">
      <w:pPr>
        <w:pStyle w:val="Heading3"/>
        <w:rPr>
          <w:rFonts w:ascii="Times New Roman" w:hAnsi="Times New Roman" w:cs="Times New Roman"/>
          <w:b w:val="0"/>
          <w:cap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ap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ALEXANDRA PARK CARE HOME LTD                                       AUGUST 2023- TILL DATE</w:t>
      </w:r>
    </w:p>
    <w:p w14:paraId="31FC7C89" w14:textId="77777777" w:rsidR="00C153AD" w:rsidRDefault="00C153AD" w:rsidP="00C32B34">
      <w:pPr>
        <w:pStyle w:val="Heading3"/>
        <w:rPr>
          <w:rFonts w:ascii="Times New Roman" w:hAnsi="Times New Roman" w:cs="Times New Roman"/>
          <w:b w:val="0"/>
          <w:cap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5C57226" w14:textId="77777777" w:rsidR="00774C2F" w:rsidRPr="00774C2F" w:rsidRDefault="00774C2F" w:rsidP="00774C2F">
      <w:pPr>
        <w:numPr>
          <w:ilvl w:val="0"/>
          <w:numId w:val="10"/>
        </w:numPr>
        <w:contextualSpacing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Providing physical support</w:t>
      </w:r>
    </w:p>
    <w:p w14:paraId="72B8E562" w14:textId="77777777" w:rsidR="00774C2F" w:rsidRPr="00774C2F" w:rsidRDefault="00774C2F" w:rsidP="00774C2F">
      <w:pPr>
        <w:numPr>
          <w:ilvl w:val="0"/>
          <w:numId w:val="10"/>
        </w:numPr>
        <w:contextualSpacing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Helping with household task and personal care</w:t>
      </w:r>
    </w:p>
    <w:p w14:paraId="3A44C8AD" w14:textId="77777777" w:rsidR="00774C2F" w:rsidRPr="00774C2F" w:rsidRDefault="00774C2F" w:rsidP="00774C2F">
      <w:pPr>
        <w:numPr>
          <w:ilvl w:val="0"/>
          <w:numId w:val="10"/>
        </w:numPr>
        <w:contextualSpacing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Providing emotional support if needed</w:t>
      </w:r>
    </w:p>
    <w:p w14:paraId="7BD37A39" w14:textId="77777777" w:rsidR="00774C2F" w:rsidRPr="00774C2F" w:rsidRDefault="00774C2F" w:rsidP="00774C2F">
      <w:pPr>
        <w:numPr>
          <w:ilvl w:val="0"/>
          <w:numId w:val="10"/>
        </w:numPr>
        <w:contextualSpacing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Administrating medication</w:t>
      </w:r>
    </w:p>
    <w:p w14:paraId="7B04D3B1" w14:textId="77777777" w:rsidR="00774C2F" w:rsidRPr="00774C2F" w:rsidRDefault="00774C2F" w:rsidP="00774C2F">
      <w:pPr>
        <w:numPr>
          <w:ilvl w:val="0"/>
          <w:numId w:val="10"/>
        </w:numPr>
        <w:contextualSpacing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Socializing with patient</w:t>
      </w:r>
    </w:p>
    <w:p w14:paraId="033A183A" w14:textId="77777777" w:rsidR="00774C2F" w:rsidRPr="00774C2F" w:rsidRDefault="00774C2F" w:rsidP="00774C2F">
      <w:pPr>
        <w:numPr>
          <w:ilvl w:val="0"/>
          <w:numId w:val="10"/>
        </w:numPr>
        <w:contextualSpacing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Aiding communication</w:t>
      </w:r>
    </w:p>
    <w:p w14:paraId="1A233861" w14:textId="0321150B" w:rsidR="00C153AD" w:rsidRPr="00774C2F" w:rsidRDefault="00774C2F" w:rsidP="00C32B34">
      <w:pPr>
        <w:numPr>
          <w:ilvl w:val="0"/>
          <w:numId w:val="10"/>
        </w:numPr>
        <w:contextualSpacing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Hourly checks to ensure resident safet</w:t>
      </w:r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</w:t>
      </w:r>
    </w:p>
    <w:p w14:paraId="2A73F113" w14:textId="77777777" w:rsidR="00C153AD" w:rsidRDefault="00C153AD" w:rsidP="00C32B34">
      <w:pPr>
        <w:pStyle w:val="Heading3"/>
        <w:rPr>
          <w:rFonts w:ascii="Times New Roman" w:hAnsi="Times New Roman" w:cs="Times New Roman"/>
          <w:b w:val="0"/>
          <w:cap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FA04051" w14:textId="77777777" w:rsidR="00C153AD" w:rsidRDefault="00C153AD" w:rsidP="00C32B34">
      <w:pPr>
        <w:pStyle w:val="Heading3"/>
        <w:rPr>
          <w:rFonts w:ascii="Times New Roman" w:hAnsi="Times New Roman" w:cs="Times New Roman"/>
          <w:b w:val="0"/>
          <w:cap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22661F5" w14:textId="3CF434F4" w:rsidR="00C32B34" w:rsidRPr="00C153AD" w:rsidRDefault="00C32B34" w:rsidP="00C32B34">
      <w:pPr>
        <w:pStyle w:val="Heading3"/>
        <w:rPr>
          <w:rFonts w:ascii="Times New Roman" w:hAnsi="Times New Roman" w:cs="Times New Roman"/>
          <w:b w:val="0"/>
          <w:cap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b w:val="0"/>
          <w:cap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CUSTOMER SERVICE ADVISOR</w:t>
      </w:r>
    </w:p>
    <w:p w14:paraId="7588E238" w14:textId="2F3B2288" w:rsidR="00C32B34" w:rsidRDefault="00C32B34" w:rsidP="00C32B34">
      <w:pPr>
        <w:pStyle w:val="Heading3"/>
        <w:rPr>
          <w:color w:val="4472C4" w:themeColor="accent1"/>
        </w:rPr>
      </w:pPr>
      <w:r w:rsidRPr="00C153AD">
        <w:rPr>
          <w:rFonts w:ascii="Times New Roman" w:hAnsi="Times New Roman" w:cs="Times New Roman"/>
          <w:b w:val="0"/>
          <w:cap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TOOB LTD</w:t>
      </w:r>
      <w:r>
        <w:rPr>
          <w:color w:val="4472C4" w:themeColor="accent1"/>
        </w:rPr>
        <w:tab/>
      </w:r>
      <w:r>
        <w:rPr>
          <w:color w:val="4472C4" w:themeColor="accent1"/>
        </w:rPr>
        <w:tab/>
      </w:r>
      <w:r>
        <w:rPr>
          <w:color w:val="4472C4" w:themeColor="accent1"/>
        </w:rPr>
        <w:tab/>
      </w:r>
      <w:r>
        <w:rPr>
          <w:color w:val="4472C4" w:themeColor="accent1"/>
        </w:rPr>
        <w:tab/>
      </w:r>
      <w:r>
        <w:rPr>
          <w:color w:val="4472C4" w:themeColor="accent1"/>
        </w:rPr>
        <w:tab/>
      </w:r>
      <w:r>
        <w:rPr>
          <w:color w:val="4472C4" w:themeColor="accent1"/>
        </w:rPr>
        <w:tab/>
      </w:r>
      <w:r w:rsidR="0073287E" w:rsidRPr="00C153AD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JANUARY</w:t>
      </w:r>
      <w:r w:rsidRPr="00C153AD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202</w:t>
      </w:r>
      <w:r w:rsidR="0073287E" w:rsidRPr="00C153AD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Pr="00C153AD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3287E" w:rsidRPr="00C153AD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 AUGUST 2021</w:t>
      </w:r>
    </w:p>
    <w:p w14:paraId="1F5B85F7" w14:textId="433D7514" w:rsidR="00C32B34" w:rsidRPr="004223E5" w:rsidRDefault="00C32B34" w:rsidP="00C32B34">
      <w:pPr>
        <w:pStyle w:val="Heading2"/>
        <w:rPr>
          <w:rFonts w:eastAsiaTheme="minorHAnsi" w:cstheme="minorBidi"/>
          <w:b w:val="0"/>
          <w:caps w:val="0"/>
          <w:color w:val="0D0D0D" w:themeColor="text1" w:themeTint="F2"/>
          <w:sz w:val="20"/>
          <w:szCs w:val="20"/>
        </w:rPr>
      </w:pPr>
    </w:p>
    <w:p w14:paraId="152F25E1" w14:textId="77777777" w:rsidR="00C32B34" w:rsidRPr="00C153AD" w:rsidRDefault="00C32B34" w:rsidP="00C153AD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Effectively handled existing customer enquiries across a variety of channels, including phone, email, and social media</w:t>
      </w:r>
    </w:p>
    <w:p w14:paraId="4CCCF7B6" w14:textId="77777777" w:rsidR="00C32B34" w:rsidRPr="00C153AD" w:rsidRDefault="00C32B34" w:rsidP="00C153AD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Effective use of company software and use of Excel for daily and weekly reports</w:t>
      </w:r>
    </w:p>
    <w:p w14:paraId="6E47EC30" w14:textId="77777777" w:rsidR="00C32B34" w:rsidRPr="00C153AD" w:rsidRDefault="00C32B34" w:rsidP="00C153AD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Displayed strong product knowledge and customer service skills to identify and understand the customer’s requirements, building rapport and showing empathy to resolve and offer solutions</w:t>
      </w:r>
    </w:p>
    <w:p w14:paraId="583CDCEE" w14:textId="77777777" w:rsidR="00C32B34" w:rsidRPr="00C153AD" w:rsidRDefault="00C32B34" w:rsidP="00C153AD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Explained complex information clearly and simply using excellent communication and listening skills</w:t>
      </w:r>
    </w:p>
    <w:p w14:paraId="31F47B17" w14:textId="77777777" w:rsidR="00C32B34" w:rsidRPr="00C153AD" w:rsidRDefault="00C32B34" w:rsidP="00C153AD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Engaged effectively with the customer, providing support to maximise opportunities for fault resolution at first point of contact.</w:t>
      </w:r>
    </w:p>
    <w:p w14:paraId="0B22F906" w14:textId="77777777" w:rsidR="00C32B34" w:rsidRPr="00C153AD" w:rsidRDefault="00C32B34" w:rsidP="00C153AD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Accurately and concisely updated systems and relevant portals to ensure agreed actions with the customer are fulfilled.</w:t>
      </w:r>
    </w:p>
    <w:p w14:paraId="57B82296" w14:textId="77777777" w:rsidR="00C32B34" w:rsidRPr="00C153AD" w:rsidRDefault="00C32B34" w:rsidP="00C153AD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 process orders for new customers, promoting and representing the brand in a positive and professional manner.</w:t>
      </w:r>
    </w:p>
    <w:p w14:paraId="4E13B24D" w14:textId="77777777" w:rsidR="00C32B34" w:rsidRPr="00C153AD" w:rsidRDefault="00C32B34" w:rsidP="00C153AD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Take ownership of complaints and dissatisfaction, monitoring &amp; follow up until fully resolved, employing a calm, methodical manner.</w:t>
      </w:r>
    </w:p>
    <w:p w14:paraId="47BABE61" w14:textId="349804D8" w:rsidR="00C32B34" w:rsidRPr="00C153AD" w:rsidRDefault="00C32B34" w:rsidP="00C153AD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53AD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Regularly tracked my  progress against KPIs and SLAs, ensuring productivity targets.</w:t>
      </w:r>
    </w:p>
    <w:bookmarkEnd w:id="0"/>
    <w:p w14:paraId="5FEF59B9" w14:textId="77777777" w:rsidR="00774C2F" w:rsidRDefault="00774C2F" w:rsidP="007B4162">
      <w:pPr>
        <w:pStyle w:val="Heading3"/>
        <w:rPr>
          <w:rFonts w:ascii="Times New Roman" w:hAnsi="Times New Roman" w:cs="Times New Roman"/>
          <w:b w:val="0"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C8745D" w14:textId="1D7300B8" w:rsidR="00C153AD" w:rsidRPr="00774C2F" w:rsidRDefault="007B4162" w:rsidP="007B4162">
      <w:pPr>
        <w:pStyle w:val="Heading3"/>
        <w:rPr>
          <w:rFonts w:ascii="Times New Roman" w:hAnsi="Times New Roman" w:cs="Times New Roman"/>
          <w:b w:val="0"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CUSTOMER SERVICE OFFICER, </w:t>
      </w:r>
    </w:p>
    <w:p w14:paraId="255575E6" w14:textId="71D6CE92" w:rsidR="007B4162" w:rsidRPr="00774C2F" w:rsidRDefault="007B4162" w:rsidP="007B4162">
      <w:pPr>
        <w:pStyle w:val="Heading3"/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774C2F">
        <w:rPr>
          <w:rStyle w:val="SubtleReference"/>
          <w:rFonts w:ascii="Times New Roman" w:hAnsi="Times New Roman" w:cs="Times New Roman"/>
          <w:bCs/>
          <w:caps w:val="0"/>
          <w:small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ASTRA POLARIS MICROFINANCE BANK)</w:t>
      </w:r>
      <w:r w:rsidRPr="00774C2F">
        <w:rPr>
          <w:rStyle w:val="SubtleReference"/>
          <w:rFonts w:ascii="Times New Roman" w:hAnsi="Times New Roman" w:cs="Times New Roman"/>
          <w:bCs/>
          <w:caps w:val="0"/>
          <w:small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r w:rsidR="0073287E"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JAN</w:t>
      </w: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UARY 201</w:t>
      </w:r>
      <w:r w:rsidR="00003267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DECEMBER 2020</w:t>
      </w:r>
    </w:p>
    <w:p w14:paraId="6AC4EF66" w14:textId="40F0D8B2" w:rsidR="00E05CD7" w:rsidRPr="00774C2F" w:rsidRDefault="00E05CD7" w:rsidP="00E05CD7">
      <w:pPr>
        <w:pStyle w:val="Heading2"/>
        <w:numPr>
          <w:ilvl w:val="0"/>
          <w:numId w:val="1"/>
        </w:numPr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Answer phone, email, and face-to-face customer enquiries.</w:t>
      </w:r>
    </w:p>
    <w:p w14:paraId="2021087A" w14:textId="211515C5" w:rsidR="00E05CD7" w:rsidRPr="00774C2F" w:rsidRDefault="00E05CD7" w:rsidP="00E05CD7">
      <w:pPr>
        <w:pStyle w:val="Heading2"/>
        <w:numPr>
          <w:ilvl w:val="0"/>
          <w:numId w:val="1"/>
        </w:numPr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Direct customers to online resources.</w:t>
      </w:r>
    </w:p>
    <w:p w14:paraId="2E4F03DE" w14:textId="63D297C4" w:rsidR="00E05CD7" w:rsidRPr="00774C2F" w:rsidRDefault="00E05CD7" w:rsidP="00E05CD7">
      <w:pPr>
        <w:pStyle w:val="Heading2"/>
        <w:numPr>
          <w:ilvl w:val="0"/>
          <w:numId w:val="1"/>
        </w:numPr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Create and maintain reports on customer interactions.</w:t>
      </w:r>
    </w:p>
    <w:p w14:paraId="2854236E" w14:textId="4021980A" w:rsidR="00E05CD7" w:rsidRPr="00774C2F" w:rsidRDefault="00E05CD7" w:rsidP="00E05CD7">
      <w:pPr>
        <w:pStyle w:val="Heading2"/>
        <w:numPr>
          <w:ilvl w:val="0"/>
          <w:numId w:val="1"/>
        </w:numPr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Attend weekly team meetings.</w:t>
      </w:r>
    </w:p>
    <w:p w14:paraId="3EE00D40" w14:textId="72B5EBFE" w:rsidR="00E05CD7" w:rsidRPr="00774C2F" w:rsidRDefault="00E05CD7" w:rsidP="00E05CD7">
      <w:pPr>
        <w:pStyle w:val="Heading2"/>
        <w:numPr>
          <w:ilvl w:val="0"/>
          <w:numId w:val="1"/>
        </w:numPr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Update customer records in our system, including notes about conversations and outcomes.</w:t>
      </w:r>
    </w:p>
    <w:p w14:paraId="3469255F" w14:textId="482B6C7A" w:rsidR="00E05CD7" w:rsidRPr="00774C2F" w:rsidRDefault="00E05CD7" w:rsidP="00E05CD7">
      <w:pPr>
        <w:pStyle w:val="Heading2"/>
        <w:numPr>
          <w:ilvl w:val="0"/>
          <w:numId w:val="1"/>
        </w:numPr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Present ideas for improving customer care.</w:t>
      </w:r>
    </w:p>
    <w:p w14:paraId="40CB6E2D" w14:textId="44ED723D" w:rsidR="00E05CD7" w:rsidRPr="00774C2F" w:rsidRDefault="00E05CD7" w:rsidP="00E05CD7">
      <w:pPr>
        <w:pStyle w:val="Heading2"/>
        <w:numPr>
          <w:ilvl w:val="0"/>
          <w:numId w:val="1"/>
        </w:numPr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Participate in team-building activities.</w:t>
      </w:r>
    </w:p>
    <w:p w14:paraId="574E84D2" w14:textId="644479E8" w:rsidR="00E05CD7" w:rsidRPr="00774C2F" w:rsidRDefault="00E05CD7" w:rsidP="00E05CD7">
      <w:pPr>
        <w:pStyle w:val="Heading2"/>
        <w:numPr>
          <w:ilvl w:val="0"/>
          <w:numId w:val="1"/>
        </w:numPr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Develop customer rapport.</w:t>
      </w:r>
    </w:p>
    <w:p w14:paraId="7A4A4946" w14:textId="2F6ED004" w:rsidR="00E05CD7" w:rsidRPr="00774C2F" w:rsidRDefault="002F014B" w:rsidP="00E05CD7">
      <w:pPr>
        <w:pStyle w:val="Heading2"/>
        <w:numPr>
          <w:ilvl w:val="0"/>
          <w:numId w:val="1"/>
        </w:numPr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Encourage</w:t>
      </w:r>
      <w:r w:rsidR="00E05CD7"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customers to complete satisfaction surveys.</w:t>
      </w:r>
    </w:p>
    <w:p w14:paraId="0EE9EC3B" w14:textId="1C0F10BF" w:rsidR="00E05CD7" w:rsidRPr="00774C2F" w:rsidRDefault="00E05CD7" w:rsidP="00E05CD7">
      <w:pPr>
        <w:pStyle w:val="Heading2"/>
        <w:numPr>
          <w:ilvl w:val="0"/>
          <w:numId w:val="1"/>
        </w:numPr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 w:val="0"/>
          <w:bCs/>
          <w:caps w:val="0"/>
          <w:color w:val="000000" w:themeColor="text1"/>
          <w:sz w:val="24"/>
          <w:szCs w:val="24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Make recommendations to managers to improve customer experience.</w:t>
      </w:r>
    </w:p>
    <w:p w14:paraId="364DB6CC" w14:textId="492EF162" w:rsidR="007B4162" w:rsidRDefault="007B4162" w:rsidP="007B4162">
      <w:pPr>
        <w:spacing w:after="0" w:line="240" w:lineRule="auto"/>
        <w:ind w:right="-618"/>
        <w:jc w:val="both"/>
        <w:rPr>
          <w:rFonts w:cstheme="minorHAnsi"/>
          <w:b/>
          <w:bCs/>
        </w:rPr>
      </w:pPr>
    </w:p>
    <w:p w14:paraId="28EF24D4" w14:textId="77777777" w:rsidR="002F014B" w:rsidRPr="00E17185" w:rsidRDefault="002F014B" w:rsidP="007B4162">
      <w:pPr>
        <w:spacing w:after="0" w:line="240" w:lineRule="auto"/>
        <w:ind w:right="-618"/>
        <w:jc w:val="both"/>
        <w:rPr>
          <w:rFonts w:cstheme="minorHAnsi"/>
          <w:b/>
          <w:bCs/>
        </w:rPr>
      </w:pPr>
    </w:p>
    <w:p w14:paraId="45BA6DDD" w14:textId="77777777" w:rsidR="00774C2F" w:rsidRDefault="00774C2F" w:rsidP="007B4162">
      <w:pPr>
        <w:spacing w:after="0" w:line="240" w:lineRule="auto"/>
        <w:ind w:right="-618"/>
        <w:jc w:val="both"/>
        <w:rPr>
          <w:rFonts w:cstheme="minorHAnsi"/>
          <w:b/>
          <w:bCs/>
          <w:color w:val="4472C4" w:themeColor="accent1"/>
        </w:rPr>
      </w:pPr>
    </w:p>
    <w:p w14:paraId="5E6A7FD5" w14:textId="02B43C77" w:rsidR="007B4162" w:rsidRPr="00774C2F" w:rsidRDefault="007B4162" w:rsidP="007B4162">
      <w:pPr>
        <w:spacing w:after="0" w:line="240" w:lineRule="auto"/>
        <w:ind w:right="-618"/>
        <w:jc w:val="both"/>
        <w:rPr>
          <w:rFonts w:cstheme="min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4C2F"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NYSC </w:t>
      </w:r>
      <w:r w:rsidR="00774C2F" w:rsidRPr="00774C2F"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DELTA STATE</w:t>
      </w:r>
      <w:r w:rsidRPr="00774C2F"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6E67C9" w:rsidRPr="00774C2F"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74C2F"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="00774C2F" w:rsidRPr="00774C2F"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IGERIA</w:t>
      </w:r>
      <w:r w:rsidR="006E67C9" w:rsidRPr="00774C2F"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E17185">
        <w:rPr>
          <w:rFonts w:cstheme="minorHAnsi"/>
          <w:b/>
          <w:bCs/>
        </w:rPr>
        <w:tab/>
      </w:r>
      <w:r w:rsidRPr="00E17185">
        <w:rPr>
          <w:rFonts w:cstheme="minorHAnsi"/>
          <w:b/>
          <w:bCs/>
        </w:rPr>
        <w:tab/>
      </w:r>
      <w:r w:rsidRPr="00E17185">
        <w:rPr>
          <w:rFonts w:cstheme="minorHAnsi"/>
          <w:b/>
          <w:bCs/>
        </w:rPr>
        <w:tab/>
      </w:r>
      <w:r w:rsidRPr="00E17185">
        <w:rPr>
          <w:rFonts w:cstheme="minorHAnsi"/>
          <w:b/>
          <w:bCs/>
        </w:rPr>
        <w:tab/>
      </w:r>
      <w:r w:rsidRPr="00E17185">
        <w:rPr>
          <w:rFonts w:cstheme="minorHAnsi"/>
          <w:b/>
          <w:bCs/>
        </w:rPr>
        <w:tab/>
      </w:r>
      <w:r w:rsidRPr="00774C2F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AUGUST 201</w:t>
      </w:r>
      <w:r w:rsidR="00003267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774C2F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-JULY 201</w:t>
      </w:r>
      <w:r w:rsidR="00003267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36B6F269" w14:textId="6D51196D" w:rsidR="007B4162" w:rsidRPr="00E17185" w:rsidRDefault="00774C2F" w:rsidP="007B4162">
      <w:pPr>
        <w:spacing w:after="0" w:line="240" w:lineRule="auto"/>
        <w:ind w:right="-618"/>
        <w:jc w:val="both"/>
        <w:rPr>
          <w:rFonts w:cstheme="minorHAnsi"/>
          <w:b/>
          <w:bCs/>
          <w:color w:val="4472C4" w:themeColor="accent1"/>
        </w:rPr>
      </w:pPr>
      <w:r w:rsidRPr="00A12143"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DELTA </w:t>
      </w:r>
      <w:r w:rsidR="007B4162" w:rsidRPr="00A12143">
        <w:rPr>
          <w:rFonts w:cstheme="minorHAnsi"/>
          <w:bCs/>
          <w:color w:val="4472C4" w:themeColor="accent1"/>
        </w:rPr>
        <w:t xml:space="preserve"> </w:t>
      </w:r>
      <w:r w:rsidRPr="00A12143"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STATE INTERNAL REVENUE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SERVICE</w:t>
      </w:r>
    </w:p>
    <w:p w14:paraId="237E6C6E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Maintain all required paperwork as required by law.</w:t>
      </w:r>
    </w:p>
    <w:p w14:paraId="441279F9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Administer all internal audits and ensure strict compliance regarding all documents concerned.</w:t>
      </w:r>
    </w:p>
    <w:p w14:paraId="13DE2046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Analysing accounting system and ensure compliance with all statutory laws guiding tax administration.</w:t>
      </w:r>
    </w:p>
    <w:p w14:paraId="4B88D699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Evaluate all audit files and assist to provide training to other auditors.</w:t>
      </w:r>
    </w:p>
    <w:p w14:paraId="5B9D9C1F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Analysing documents at the stage of pre-audit and develop audit plans in accordance with laid down procedures.</w:t>
      </w:r>
    </w:p>
    <w:p w14:paraId="487B4AB8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Evaluate refunds and perform an accurate calculation for all tax assessment and prepare audit reports at the end.</w:t>
      </w:r>
    </w:p>
    <w:p w14:paraId="3CEE5F8B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Submit the results of internal audits in line with the accepted procedures and evaluate all issues to assist clients.</w:t>
      </w:r>
    </w:p>
    <w:p w14:paraId="1FD42426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Interpret federal, state, and local tax laws and regulations and apply them accordingly in all auditing procedures.</w:t>
      </w:r>
    </w:p>
    <w:p w14:paraId="287B98AD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Explain tax codes and laws to taxpayers and clients.</w:t>
      </w:r>
    </w:p>
    <w:p w14:paraId="289CFAA4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Collect taxes on behalf of the government and collect tax reports from individuals and businesses.</w:t>
      </w:r>
    </w:p>
    <w:p w14:paraId="29483E98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Make recommendations on tax compliance and payments to individuals and businesses that have been audited.</w:t>
      </w:r>
    </w:p>
    <w:p w14:paraId="53961EF7" w14:textId="77777777" w:rsidR="007B4162" w:rsidRPr="00A12143" w:rsidRDefault="007B4162" w:rsidP="007B4162">
      <w:pPr>
        <w:numPr>
          <w:ilvl w:val="0"/>
          <w:numId w:val="3"/>
        </w:numPr>
        <w:spacing w:after="0" w:line="240" w:lineRule="auto"/>
        <w:ind w:right="-618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143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Make detailed reports regarding findings after concluding an audit.</w:t>
      </w:r>
    </w:p>
    <w:p w14:paraId="4A540684" w14:textId="77777777" w:rsidR="00A12143" w:rsidRDefault="00A12143" w:rsidP="007B4162">
      <w:pPr>
        <w:pBdr>
          <w:bottom w:val="double" w:sz="6" w:space="1" w:color="auto"/>
        </w:pBdr>
        <w:spacing w:after="0" w:line="240" w:lineRule="auto"/>
        <w:ind w:right="-618"/>
        <w:jc w:val="both"/>
        <w:rPr>
          <w:rFonts w:cstheme="minorHAnsi"/>
          <w:b/>
          <w:bCs/>
        </w:rPr>
      </w:pPr>
    </w:p>
    <w:p w14:paraId="2DF8FD69" w14:textId="77777777" w:rsidR="00A12143" w:rsidRDefault="00A12143" w:rsidP="007B4162">
      <w:pPr>
        <w:pBdr>
          <w:bottom w:val="double" w:sz="6" w:space="1" w:color="auto"/>
        </w:pBdr>
        <w:spacing w:after="0" w:line="240" w:lineRule="auto"/>
        <w:ind w:right="-618"/>
        <w:jc w:val="both"/>
        <w:rPr>
          <w:rFonts w:cstheme="minorHAnsi"/>
          <w:b/>
          <w:bCs/>
        </w:rPr>
      </w:pPr>
    </w:p>
    <w:p w14:paraId="3B0B9E76" w14:textId="07E7F4B1" w:rsidR="007B4162" w:rsidRPr="00E17185" w:rsidRDefault="00A12143" w:rsidP="007B4162">
      <w:pPr>
        <w:pBdr>
          <w:bottom w:val="double" w:sz="6" w:space="1" w:color="auto"/>
        </w:pBdr>
        <w:spacing w:after="0" w:line="240" w:lineRule="auto"/>
        <w:ind w:right="-618"/>
        <w:jc w:val="both"/>
        <w:rPr>
          <w:rFonts w:cstheme="minorHAnsi"/>
          <w:b/>
          <w:bCs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LANGUAGE</w:t>
      </w:r>
      <w:r w:rsidR="007B4162" w:rsidRPr="00E17185">
        <w:rPr>
          <w:rFonts w:cstheme="minorHAnsi"/>
          <w:b/>
          <w:bCs/>
        </w:rPr>
        <w:tab/>
      </w:r>
    </w:p>
    <w:p w14:paraId="307C8FFF" w14:textId="77777777" w:rsidR="00A12143" w:rsidRPr="00A12143" w:rsidRDefault="00A12143" w:rsidP="007B4162">
      <w:pPr>
        <w:spacing w:after="0" w:line="240" w:lineRule="auto"/>
        <w:ind w:right="-61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162D161" w14:textId="7F8F901A" w:rsidR="007B4162" w:rsidRPr="00A12143" w:rsidRDefault="00A12143" w:rsidP="007B4162">
      <w:pPr>
        <w:spacing w:after="0" w:line="240" w:lineRule="auto"/>
        <w:ind w:right="-61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English </w:t>
      </w:r>
      <w:r w:rsidR="00C83631"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 full professional proficiency</w:t>
      </w:r>
    </w:p>
    <w:p w14:paraId="0015CD90" w14:textId="77777777" w:rsidR="007B4162" w:rsidRDefault="007B4162" w:rsidP="007B4162">
      <w:pPr>
        <w:pBdr>
          <w:bottom w:val="double" w:sz="6" w:space="1" w:color="auto"/>
        </w:pBdr>
        <w:spacing w:after="0" w:line="240" w:lineRule="auto"/>
        <w:ind w:right="-478"/>
        <w:jc w:val="both"/>
        <w:rPr>
          <w:rFonts w:eastAsia="Arial Unicode MS" w:cs="Arial Unicode MS"/>
          <w:bCs/>
          <w:i/>
          <w:iCs/>
        </w:rPr>
      </w:pPr>
    </w:p>
    <w:p w14:paraId="20EA44D4" w14:textId="77777777" w:rsidR="00C83631" w:rsidRDefault="00C83631" w:rsidP="007B4162">
      <w:pPr>
        <w:pBdr>
          <w:bottom w:val="double" w:sz="6" w:space="1" w:color="auto"/>
        </w:pBdr>
        <w:spacing w:after="0" w:line="240" w:lineRule="auto"/>
        <w:ind w:right="-478"/>
        <w:jc w:val="both"/>
        <w:rPr>
          <w:rFonts w:eastAsia="Arial Unicode MS" w:cs="Arial Unicode MS"/>
          <w:bCs/>
          <w:i/>
          <w:iCs/>
        </w:rPr>
      </w:pPr>
    </w:p>
    <w:p w14:paraId="20202292" w14:textId="790AD018" w:rsidR="00C83631" w:rsidRPr="00C83631" w:rsidRDefault="00C83631" w:rsidP="007B4162">
      <w:pPr>
        <w:pBdr>
          <w:bottom w:val="double" w:sz="6" w:space="1" w:color="auto"/>
        </w:pBdr>
        <w:spacing w:after="0" w:line="240" w:lineRule="auto"/>
        <w:ind w:right="-478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REFERENCE</w:t>
      </w:r>
    </w:p>
    <w:p w14:paraId="6A56F601" w14:textId="3F29CAA0" w:rsidR="007B4162" w:rsidRPr="00C83631" w:rsidRDefault="007B4162" w:rsidP="007B4162">
      <w:pPr>
        <w:spacing w:after="0" w:line="240" w:lineRule="auto"/>
        <w:ind w:right="-619"/>
        <w:jc w:val="both"/>
        <w:rPr>
          <w:rFonts w:cstheme="minorHAnsi"/>
          <w:b/>
          <w:bCs/>
        </w:rPr>
      </w:pPr>
    </w:p>
    <w:p w14:paraId="25286EFD" w14:textId="0D2D36F4" w:rsidR="007B4162" w:rsidRPr="00C83631" w:rsidRDefault="007B4162" w:rsidP="007B4162">
      <w:pPr>
        <w:spacing w:after="0" w:line="240" w:lineRule="auto"/>
        <w:ind w:right="-619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8363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Available on request</w:t>
      </w:r>
    </w:p>
    <w:p w14:paraId="1AA1DB86" w14:textId="4E6F75F3" w:rsidR="007E0024" w:rsidRDefault="007E0024" w:rsidP="007B4162">
      <w:pPr>
        <w:spacing w:after="0" w:line="240" w:lineRule="auto"/>
        <w:ind w:right="-619"/>
        <w:jc w:val="both"/>
        <w:rPr>
          <w:rFonts w:cstheme="minorHAnsi"/>
        </w:rPr>
      </w:pPr>
    </w:p>
    <w:p w14:paraId="3FB099A2" w14:textId="77777777" w:rsidR="007B4162" w:rsidRPr="00E17185" w:rsidRDefault="007B4162" w:rsidP="007B4162">
      <w:pPr>
        <w:shd w:val="clear" w:color="auto" w:fill="FFFFFF"/>
        <w:spacing w:after="0" w:line="240" w:lineRule="auto"/>
        <w:ind w:left="1170"/>
        <w:textAlignment w:val="baseline"/>
        <w:rPr>
          <w:rFonts w:ascii="Varela Round" w:eastAsia="Times New Roman" w:hAnsi="Varela Round" w:cs="Times New Roman"/>
          <w:color w:val="0E303F"/>
          <w:lang w:eastAsia="en-GB"/>
        </w:rPr>
      </w:pPr>
    </w:p>
    <w:p w14:paraId="32A9C155" w14:textId="77777777" w:rsidR="00CF0150" w:rsidRPr="00E17185" w:rsidRDefault="00CF0150"/>
    <w:sectPr w:rsidR="00CF0150" w:rsidRPr="00E171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BB2E2" w14:textId="77777777" w:rsidR="007B2509" w:rsidRDefault="007B2509" w:rsidP="0073287E">
      <w:pPr>
        <w:spacing w:after="0" w:line="240" w:lineRule="auto"/>
      </w:pPr>
      <w:r>
        <w:separator/>
      </w:r>
    </w:p>
  </w:endnote>
  <w:endnote w:type="continuationSeparator" w:id="0">
    <w:p w14:paraId="22F15F09" w14:textId="77777777" w:rsidR="007B2509" w:rsidRDefault="007B2509" w:rsidP="00732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arela Round">
    <w:altName w:val="Varela Round"/>
    <w:charset w:val="B1"/>
    <w:family w:val="auto"/>
    <w:pitch w:val="variable"/>
    <w:sig w:usb0="20000807" w:usb1="00000003" w:usb2="00000000" w:usb3="00000000" w:csb0="000001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8C338" w14:textId="77777777" w:rsidR="007B2509" w:rsidRDefault="007B2509" w:rsidP="0073287E">
      <w:pPr>
        <w:spacing w:after="0" w:line="240" w:lineRule="auto"/>
      </w:pPr>
      <w:r>
        <w:separator/>
      </w:r>
    </w:p>
  </w:footnote>
  <w:footnote w:type="continuationSeparator" w:id="0">
    <w:p w14:paraId="691FD2A4" w14:textId="77777777" w:rsidR="007B2509" w:rsidRDefault="007B2509" w:rsidP="00732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B1C0C"/>
    <w:multiLevelType w:val="hybridMultilevel"/>
    <w:tmpl w:val="45009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11312"/>
    <w:multiLevelType w:val="hybridMultilevel"/>
    <w:tmpl w:val="F8AA2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D3E58"/>
    <w:multiLevelType w:val="multilevel"/>
    <w:tmpl w:val="DE04CA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F15C7E"/>
    <w:multiLevelType w:val="multilevel"/>
    <w:tmpl w:val="316C8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4C7313"/>
    <w:multiLevelType w:val="multilevel"/>
    <w:tmpl w:val="BC767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DC60F8"/>
    <w:multiLevelType w:val="hybridMultilevel"/>
    <w:tmpl w:val="5BB81FB0"/>
    <w:lvl w:ilvl="0" w:tplc="76949C0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F52FA"/>
    <w:multiLevelType w:val="hybridMultilevel"/>
    <w:tmpl w:val="BF78EA74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738F01AC"/>
    <w:multiLevelType w:val="hybridMultilevel"/>
    <w:tmpl w:val="DE0046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618A9"/>
    <w:multiLevelType w:val="hybridMultilevel"/>
    <w:tmpl w:val="7B7CD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33072E"/>
    <w:multiLevelType w:val="hybridMultilevel"/>
    <w:tmpl w:val="4C629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437760">
    <w:abstractNumId w:val="4"/>
  </w:num>
  <w:num w:numId="2" w16cid:durableId="1610158349">
    <w:abstractNumId w:val="1"/>
  </w:num>
  <w:num w:numId="3" w16cid:durableId="180050593">
    <w:abstractNumId w:val="2"/>
  </w:num>
  <w:num w:numId="4" w16cid:durableId="773718910">
    <w:abstractNumId w:val="6"/>
  </w:num>
  <w:num w:numId="5" w16cid:durableId="923954786">
    <w:abstractNumId w:val="8"/>
  </w:num>
  <w:num w:numId="6" w16cid:durableId="85662275">
    <w:abstractNumId w:val="3"/>
  </w:num>
  <w:num w:numId="7" w16cid:durableId="1518427201">
    <w:abstractNumId w:val="9"/>
  </w:num>
  <w:num w:numId="8" w16cid:durableId="1161890598">
    <w:abstractNumId w:val="7"/>
  </w:num>
  <w:num w:numId="9" w16cid:durableId="1005672921">
    <w:abstractNumId w:val="0"/>
  </w:num>
  <w:num w:numId="10" w16cid:durableId="16565206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50"/>
    <w:rsid w:val="00003267"/>
    <w:rsid w:val="001818FC"/>
    <w:rsid w:val="00253941"/>
    <w:rsid w:val="002B1287"/>
    <w:rsid w:val="002F014B"/>
    <w:rsid w:val="0038750A"/>
    <w:rsid w:val="004640B3"/>
    <w:rsid w:val="004B522A"/>
    <w:rsid w:val="00540C28"/>
    <w:rsid w:val="005B2BB1"/>
    <w:rsid w:val="005F7F8F"/>
    <w:rsid w:val="006007D6"/>
    <w:rsid w:val="006D1859"/>
    <w:rsid w:val="006E67C9"/>
    <w:rsid w:val="00726417"/>
    <w:rsid w:val="0073287E"/>
    <w:rsid w:val="00774C2F"/>
    <w:rsid w:val="007B2509"/>
    <w:rsid w:val="007B4162"/>
    <w:rsid w:val="007E0024"/>
    <w:rsid w:val="00833D43"/>
    <w:rsid w:val="00847206"/>
    <w:rsid w:val="00901454"/>
    <w:rsid w:val="0094180A"/>
    <w:rsid w:val="00A12143"/>
    <w:rsid w:val="00A771B6"/>
    <w:rsid w:val="00B60C53"/>
    <w:rsid w:val="00C153AD"/>
    <w:rsid w:val="00C32B34"/>
    <w:rsid w:val="00C83631"/>
    <w:rsid w:val="00CC54ED"/>
    <w:rsid w:val="00CF0150"/>
    <w:rsid w:val="00CF7B16"/>
    <w:rsid w:val="00DE2442"/>
    <w:rsid w:val="00E05CD7"/>
    <w:rsid w:val="00E17185"/>
    <w:rsid w:val="00E45DC4"/>
    <w:rsid w:val="00EC6EE2"/>
    <w:rsid w:val="00F1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1BC45"/>
  <w15:docId w15:val="{74739548-C4A6-49FA-B8F8-B933AF7E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7B4162"/>
    <w:pPr>
      <w:spacing w:after="40" w:line="240" w:lineRule="auto"/>
      <w:outlineLvl w:val="1"/>
    </w:pPr>
    <w:rPr>
      <w:rFonts w:eastAsiaTheme="majorEastAsia" w:cstheme="majorBidi"/>
      <w:b/>
      <w:caps/>
      <w:color w:val="4472C4" w:themeColor="accent1"/>
      <w:sz w:val="26"/>
      <w:szCs w:val="26"/>
      <w:lang w:val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7B4162"/>
    <w:pPr>
      <w:spacing w:after="0" w:line="240" w:lineRule="auto"/>
      <w:outlineLvl w:val="2"/>
    </w:pPr>
    <w:rPr>
      <w:rFonts w:eastAsiaTheme="majorEastAsia" w:cstheme="majorBidi"/>
      <w:b/>
      <w:caps/>
      <w:color w:val="595959" w:themeColor="text1" w:themeTint="A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4162"/>
    <w:rPr>
      <w:rFonts w:eastAsiaTheme="majorEastAsia" w:cstheme="majorBidi"/>
      <w:b/>
      <w:caps/>
      <w:color w:val="4472C4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4162"/>
    <w:rPr>
      <w:rFonts w:eastAsiaTheme="majorEastAsia" w:cstheme="majorBidi"/>
      <w:b/>
      <w:caps/>
      <w:color w:val="595959" w:themeColor="text1" w:themeTint="A6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B4162"/>
    <w:pPr>
      <w:spacing w:after="200" w:line="276" w:lineRule="auto"/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4162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4162"/>
    <w:rPr>
      <w:rFonts w:ascii="Calibri" w:eastAsia="Calibri" w:hAnsi="Calibri" w:cs="Times New Roman"/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10"/>
    <w:qFormat/>
    <w:rsid w:val="007B4162"/>
    <w:rPr>
      <w:b/>
      <w:bCs w:val="0"/>
      <w:caps w:val="0"/>
      <w:smallCaps/>
      <w:color w:val="595959" w:themeColor="text1" w:themeTint="A6"/>
    </w:rPr>
  </w:style>
  <w:style w:type="character" w:customStyle="1" w:styleId="st1">
    <w:name w:val="st1"/>
    <w:basedOn w:val="DefaultParagraphFont"/>
    <w:rsid w:val="007B4162"/>
  </w:style>
  <w:style w:type="paragraph" w:styleId="Header">
    <w:name w:val="header"/>
    <w:basedOn w:val="Normal"/>
    <w:link w:val="HeaderChar"/>
    <w:uiPriority w:val="99"/>
    <w:unhideWhenUsed/>
    <w:rsid w:val="007328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87E"/>
  </w:style>
  <w:style w:type="paragraph" w:styleId="Footer">
    <w:name w:val="footer"/>
    <w:basedOn w:val="Normal"/>
    <w:link w:val="FooterChar"/>
    <w:uiPriority w:val="99"/>
    <w:unhideWhenUsed/>
    <w:rsid w:val="007328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87E"/>
  </w:style>
  <w:style w:type="character" w:styleId="Hyperlink">
    <w:name w:val="Hyperlink"/>
    <w:basedOn w:val="DefaultParagraphFont"/>
    <w:uiPriority w:val="99"/>
    <w:unhideWhenUsed/>
    <w:rsid w:val="009418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1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hope-olugbedu-0b011b247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dahodahop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 Timothy Babarinde</dc:creator>
  <cp:keywords/>
  <dc:description/>
  <cp:lastModifiedBy>hope idahosa</cp:lastModifiedBy>
  <cp:revision>3</cp:revision>
  <dcterms:created xsi:type="dcterms:W3CDTF">2025-01-06T21:00:00Z</dcterms:created>
  <dcterms:modified xsi:type="dcterms:W3CDTF">2025-01-06T21:00:00Z</dcterms:modified>
</cp:coreProperties>
</file>